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9EA229C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825F9A">
        <w:rPr>
          <w:rFonts w:ascii="Garamond" w:hAnsi="Garamond"/>
          <w:sz w:val="24"/>
          <w:szCs w:val="24"/>
        </w:rPr>
        <w:t>0</w:t>
      </w:r>
      <w:r w:rsidR="00B71BE3">
        <w:rPr>
          <w:rFonts w:ascii="Garamond" w:hAnsi="Garamond"/>
          <w:sz w:val="24"/>
          <w:szCs w:val="24"/>
        </w:rPr>
        <w:t>0</w:t>
      </w:r>
      <w:r w:rsidR="00187BA1">
        <w:rPr>
          <w:rFonts w:ascii="Garamond" w:hAnsi="Garamond"/>
          <w:sz w:val="24"/>
          <w:szCs w:val="24"/>
        </w:rPr>
        <w:t>4</w:t>
      </w:r>
      <w:r w:rsidRPr="00807007">
        <w:rPr>
          <w:rFonts w:ascii="Garamond" w:hAnsi="Garamond"/>
          <w:sz w:val="24"/>
          <w:szCs w:val="24"/>
        </w:rPr>
        <w:t>-202</w:t>
      </w:r>
      <w:r w:rsidR="00B71BE3">
        <w:rPr>
          <w:rFonts w:ascii="Garamond" w:hAnsi="Garamond"/>
          <w:sz w:val="24"/>
          <w:szCs w:val="24"/>
        </w:rPr>
        <w:t>4</w:t>
      </w:r>
    </w:p>
    <w:p w14:paraId="2B5F5335" w14:textId="3BED533A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87BA1" w:rsidRPr="002425F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https://zakazky.zcu.cz/contract_display_6538.html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8014243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30244">
        <w:rPr>
          <w:rFonts w:ascii="Garamond" w:hAnsi="Garamond" w:cs="Arial"/>
          <w:b/>
          <w:sz w:val="22"/>
          <w:szCs w:val="22"/>
        </w:rPr>
        <w:t>0</w:t>
      </w:r>
      <w:r w:rsidR="00187BA1">
        <w:rPr>
          <w:rFonts w:ascii="Garamond" w:hAnsi="Garamond" w:cs="Arial"/>
          <w:b/>
          <w:sz w:val="22"/>
          <w:szCs w:val="22"/>
        </w:rPr>
        <w:t>2</w:t>
      </w:r>
      <w:r w:rsidR="00830244">
        <w:rPr>
          <w:rFonts w:ascii="Garamond" w:hAnsi="Garamond" w:cs="Arial"/>
          <w:b/>
          <w:sz w:val="22"/>
          <w:szCs w:val="22"/>
        </w:rPr>
        <w:t>.</w:t>
      </w:r>
      <w:r w:rsidR="00825F9A">
        <w:rPr>
          <w:rFonts w:ascii="Garamond" w:hAnsi="Garamond" w:cs="Arial"/>
          <w:b/>
          <w:sz w:val="22"/>
          <w:szCs w:val="22"/>
        </w:rPr>
        <w:t>0</w:t>
      </w:r>
      <w:r w:rsidR="00187BA1">
        <w:rPr>
          <w:rFonts w:ascii="Garamond" w:hAnsi="Garamond" w:cs="Arial"/>
          <w:b/>
          <w:sz w:val="22"/>
          <w:szCs w:val="22"/>
        </w:rPr>
        <w:t>2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825F9A">
        <w:rPr>
          <w:rFonts w:ascii="Garamond" w:hAnsi="Garamond" w:cs="Arial"/>
          <w:b/>
          <w:sz w:val="22"/>
          <w:szCs w:val="22"/>
        </w:rPr>
        <w:t>4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560E5B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632E64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7EE12C5D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20DCD">
        <w:rPr>
          <w:rFonts w:ascii="Garamond" w:hAnsi="Garamond" w:cs="Arial"/>
          <w:sz w:val="22"/>
          <w:szCs w:val="22"/>
        </w:rPr>
        <w:t>2732/</w:t>
      </w:r>
      <w:r w:rsidR="00820DCD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05B6DAC0" w14:textId="77777777" w:rsidR="003C44FC" w:rsidRPr="00F26652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bookmarkStart w:id="17" w:name="_Toc9514495"/>
      <w:bookmarkStart w:id="18" w:name="_Toc377968657"/>
      <w:r>
        <w:rPr>
          <w:rStyle w:val="docdata"/>
          <w:rFonts w:ascii="Garamond" w:hAnsi="Garamond"/>
          <w:sz w:val="22"/>
          <w:szCs w:val="22"/>
        </w:rPr>
        <w:t xml:space="preserve">Dodavatel je dále povinen v nabídce 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prohlášení“), jehož závazný vzor tvoří Přílohu č. 2 této Výzvy. V případě, že dodavatel Čestné prohlášení nepředloží, vyhrazuje si Zadavatel právo vyloučit tohoto dodavatele ze</w:t>
      </w:r>
      <w:r w:rsidRPr="00BC33D8">
        <w:rPr>
          <w:rFonts w:ascii="Garamond" w:hAnsi="Garamond"/>
          <w:color w:val="000000"/>
        </w:rPr>
        <w:t xml:space="preserve"> </w:t>
      </w:r>
      <w:r w:rsidRPr="00C35732">
        <w:rPr>
          <w:rFonts w:ascii="Garamond" w:hAnsi="Garamond"/>
          <w:color w:val="000000"/>
          <w:sz w:val="22"/>
          <w:szCs w:val="22"/>
        </w:rPr>
        <w:t>zadávání veřejné zakázky ve smyslu čl. 4.3 této Výzvy.</w:t>
      </w:r>
    </w:p>
    <w:p w14:paraId="52F29858" w14:textId="15EDD53F" w:rsidR="003C44FC" w:rsidRPr="00F4269B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4B113A">
        <w:rPr>
          <w:rFonts w:ascii="Garamond" w:hAnsi="Garamond" w:cs="Arial"/>
          <w:sz w:val="22"/>
          <w:szCs w:val="22"/>
        </w:rPr>
        <w:t>ve formátu PDF/A</w:t>
      </w:r>
      <w:r w:rsidR="004B113A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musí být podepsán</w:t>
      </w:r>
      <w:r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</w:t>
      </w:r>
      <w:r w:rsidR="004B113A" w:rsidRPr="00F4269B">
        <w:rPr>
          <w:rFonts w:ascii="Garamond" w:hAnsi="Garamond" w:cs="Arial"/>
          <w:sz w:val="22"/>
          <w:szCs w:val="22"/>
        </w:rPr>
        <w:t xml:space="preserve">platným </w:t>
      </w:r>
      <w:r w:rsidR="004B113A">
        <w:rPr>
          <w:rFonts w:ascii="Garamond" w:hAnsi="Garamond" w:cs="Arial"/>
          <w:sz w:val="22"/>
          <w:szCs w:val="22"/>
        </w:rPr>
        <w:t>uznávaným</w:t>
      </w:r>
      <w:r w:rsidR="004B113A" w:rsidRPr="00F4269B">
        <w:rPr>
          <w:rFonts w:ascii="Garamond" w:hAnsi="Garamond" w:cs="Arial"/>
          <w:sz w:val="22"/>
          <w:szCs w:val="22"/>
        </w:rPr>
        <w:t xml:space="preserve"> elektronickým podpisem</w:t>
      </w:r>
      <w:r w:rsidRPr="00F4269B">
        <w:rPr>
          <w:rFonts w:ascii="Garamond" w:hAnsi="Garamond" w:cs="Arial"/>
          <w:sz w:val="22"/>
          <w:szCs w:val="22"/>
        </w:rPr>
        <w:t>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podepisující osoby jednat za dodavatele v odpovídajícím rozsahu, pokud jej již zadavatel nemá k dispozici (např. z</w:t>
      </w:r>
      <w:r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 pro zařazení do DNS).</w:t>
      </w:r>
    </w:p>
    <w:p w14:paraId="3FCB4255" w14:textId="77777777" w:rsidR="003C44FC" w:rsidRDefault="003C44FC" w:rsidP="003C44FC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 vyplněným</w:t>
      </w:r>
      <w:r>
        <w:rPr>
          <w:rFonts w:ascii="Garamond" w:hAnsi="Garamond" w:cs="Arial"/>
          <w:b/>
          <w:sz w:val="22"/>
          <w:szCs w:val="22"/>
        </w:rPr>
        <w:t>:</w:t>
      </w:r>
    </w:p>
    <w:p w14:paraId="73BC92F7" w14:textId="77777777" w:rsidR="003C44FC" w:rsidRDefault="003C44FC" w:rsidP="003C44FC">
      <w:pPr>
        <w:pStyle w:val="Odstavec"/>
        <w:numPr>
          <w:ilvl w:val="0"/>
          <w:numId w:val="31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>,</w:t>
      </w:r>
    </w:p>
    <w:p w14:paraId="245EF0A3" w14:textId="7BD78A51" w:rsidR="003C44FC" w:rsidRDefault="003C44FC" w:rsidP="003C44FC">
      <w:pPr>
        <w:pStyle w:val="Odstavec"/>
        <w:numPr>
          <w:ilvl w:val="0"/>
          <w:numId w:val="31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 dle čl. 8.7 této Výzvy</w:t>
      </w:r>
      <w:r w:rsidR="004B113A">
        <w:rPr>
          <w:rFonts w:ascii="Garamond" w:hAnsi="Garamond" w:cs="Arial"/>
          <w:b/>
          <w:sz w:val="22"/>
          <w:szCs w:val="22"/>
        </w:rPr>
        <w:t>,</w:t>
      </w:r>
    </w:p>
    <w:p w14:paraId="79C0325C" w14:textId="43411FAE" w:rsidR="004B113A" w:rsidRPr="00E23443" w:rsidRDefault="004B113A" w:rsidP="004B113A">
      <w:pPr>
        <w:pStyle w:val="Odstavec"/>
        <w:spacing w:after="120"/>
        <w:ind w:left="567" w:firstLine="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(vše ve formátu PDF/A)</w:t>
      </w:r>
      <w:r w:rsidRPr="00F4269B">
        <w:rPr>
          <w:rFonts w:ascii="Garamond" w:hAnsi="Garamond" w:cs="Arial"/>
          <w:b/>
          <w:sz w:val="22"/>
          <w:szCs w:val="22"/>
        </w:rPr>
        <w:t>.</w:t>
      </w:r>
      <w:r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</w:t>
      </w:r>
      <w:r w:rsidR="00241467">
        <w:rPr>
          <w:rFonts w:ascii="Garamond" w:hAnsi="Garamond" w:cs="Arial"/>
          <w:b/>
          <w:sz w:val="22"/>
          <w:szCs w:val="22"/>
        </w:rPr>
        <w:t>8</w:t>
      </w:r>
      <w:r>
        <w:rPr>
          <w:rFonts w:ascii="Garamond" w:hAnsi="Garamond" w:cs="Arial"/>
          <w:b/>
          <w:sz w:val="22"/>
          <w:szCs w:val="22"/>
        </w:rPr>
        <w:t xml:space="preserve"> této Výzvy. </w:t>
      </w:r>
      <w:r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26909A86" w:rsidR="00FC0944" w:rsidRPr="00331F6E" w:rsidRDefault="004E592E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upozorňuje, že může poskytnout dodavatelům vysvětlení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>
        <w:rPr>
          <w:rFonts w:ascii="Garamond" w:hAnsi="Garamond" w:cs="Garamond"/>
          <w:color w:val="000000"/>
          <w:sz w:val="22"/>
          <w:szCs w:val="22"/>
        </w:rPr>
        <w:t>zadávací podmínky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78D11446" w:rsidR="00670086" w:rsidRDefault="004E592E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 xml:space="preserve">výběru </w:t>
      </w:r>
      <w:r w:rsidR="00670086"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lastRenderedPageBreak/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6F4CD0EE" w14:textId="77777777" w:rsidR="00830244" w:rsidRPr="009701B1" w:rsidRDefault="00830244" w:rsidP="00830244">
      <w:pPr>
        <w:pStyle w:val="Odstavec"/>
        <w:numPr>
          <w:ilvl w:val="1"/>
          <w:numId w:val="29"/>
        </w:numPr>
        <w:spacing w:before="120" w:after="120" w:line="240" w:lineRule="auto"/>
        <w:ind w:left="502" w:hanging="502"/>
        <w:rPr>
          <w:rFonts w:ascii="Garamond" w:hAnsi="Garamond" w:cs="Arial"/>
          <w:sz w:val="22"/>
          <w:szCs w:val="22"/>
        </w:rPr>
      </w:pPr>
      <w:bookmarkStart w:id="25" w:name="_Toc9514504"/>
      <w:r w:rsidRPr="009701B1">
        <w:rPr>
          <w:rFonts w:ascii="Garamond" w:hAnsi="Garamond" w:cs="Arial"/>
          <w:sz w:val="22"/>
          <w:szCs w:val="22"/>
        </w:rPr>
        <w:t xml:space="preserve">Požadovaný výkon procesoru v technických podmínkách stanovil zadavatel dle benchmark testu od společnosti </w:t>
      </w:r>
      <w:proofErr w:type="spellStart"/>
      <w:r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).</w:t>
      </w:r>
    </w:p>
    <w:p w14:paraId="70F83E1B" w14:textId="77777777" w:rsidR="00830244" w:rsidRPr="009701B1" w:rsidRDefault="00830244" w:rsidP="00830244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zadavatel vycházet z aktuálních bodových hodnot uveřejněných na </w:t>
      </w:r>
      <w:hyperlink r:id="rId16" w:history="1">
        <w:r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7E73978D" w14:textId="77777777" w:rsidR="00830244" w:rsidRPr="009701B1" w:rsidRDefault="00830244" w:rsidP="00830244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lastRenderedPageBreak/>
        <w:t>Zadavatel si současně vyhrazuje právo požadovat po dodavateli ve smyslu ust. § 46 ZZVZ předložení údaje či dokladu (zejm. printscreen nabízeného bodového hodnocení výkonu procesoru z </w:t>
      </w:r>
      <w:hyperlink r:id="rId17" w:history="1">
        <w:r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), který prokáže, že výkon nabízeného procesoru splňuje ke dni konce lhůty pro podání nabídek minimální bodovou hodnotu stanovenou zadavatelem v technických podmínkách.</w:t>
      </w:r>
    </w:p>
    <w:p w14:paraId="338A0545" w14:textId="77777777" w:rsidR="00830244" w:rsidRPr="009701B1" w:rsidRDefault="00830244" w:rsidP="00830244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>Nabídka může být doplněna i o datasheet (katalogový list) 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8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CBAD6" w14:textId="77777777" w:rsidR="003810BE" w:rsidRDefault="003810BE" w:rsidP="00795AAC">
      <w:r>
        <w:separator/>
      </w:r>
    </w:p>
  </w:endnote>
  <w:endnote w:type="continuationSeparator" w:id="0">
    <w:p w14:paraId="0C0420E9" w14:textId="77777777" w:rsidR="003810BE" w:rsidRDefault="003810B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810C" w14:textId="7F4E3EDD" w:rsidR="00060BDB" w:rsidRDefault="00825F9A">
    <w:pPr>
      <w:pStyle w:val="Zpat"/>
    </w:pPr>
    <w:r>
      <w:rPr>
        <w:noProof/>
      </w:rPr>
      <w:drawing>
        <wp:inline distT="0" distB="0" distL="0" distR="0" wp14:anchorId="77CEA289" wp14:editId="24833EB7">
          <wp:extent cx="5848985" cy="835025"/>
          <wp:effectExtent l="0" t="0" r="0" b="317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985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39056" w14:textId="77777777" w:rsidR="003810BE" w:rsidRDefault="003810BE" w:rsidP="00795AAC">
      <w:r>
        <w:separator/>
      </w:r>
    </w:p>
  </w:footnote>
  <w:footnote w:type="continuationSeparator" w:id="0">
    <w:p w14:paraId="41ADCB33" w14:textId="77777777" w:rsidR="003810BE" w:rsidRDefault="003810B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6"/>
  </w:num>
  <w:num w:numId="9">
    <w:abstractNumId w:val="25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8"/>
  </w:num>
  <w:num w:numId="30">
    <w:abstractNumId w:val="29"/>
  </w:num>
  <w:num w:numId="31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87BA1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23FE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1467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5B8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15CD3"/>
    <w:rsid w:val="00324905"/>
    <w:rsid w:val="00327AB0"/>
    <w:rsid w:val="00331F6E"/>
    <w:rsid w:val="00342043"/>
    <w:rsid w:val="00342F71"/>
    <w:rsid w:val="00356341"/>
    <w:rsid w:val="00357688"/>
    <w:rsid w:val="0036261C"/>
    <w:rsid w:val="00371D6B"/>
    <w:rsid w:val="00377A84"/>
    <w:rsid w:val="00380881"/>
    <w:rsid w:val="003810BE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C44FC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113A"/>
    <w:rsid w:val="004B68DB"/>
    <w:rsid w:val="004B779A"/>
    <w:rsid w:val="004D005B"/>
    <w:rsid w:val="004D1497"/>
    <w:rsid w:val="004D1F78"/>
    <w:rsid w:val="004D2B20"/>
    <w:rsid w:val="004D64CE"/>
    <w:rsid w:val="004E4A98"/>
    <w:rsid w:val="004E592E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32E64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0DCD"/>
    <w:rsid w:val="00822D46"/>
    <w:rsid w:val="008252D0"/>
    <w:rsid w:val="00825F9A"/>
    <w:rsid w:val="0082680D"/>
    <w:rsid w:val="00830244"/>
    <w:rsid w:val="00841F0D"/>
    <w:rsid w:val="00843A19"/>
    <w:rsid w:val="00854B10"/>
    <w:rsid w:val="00857883"/>
    <w:rsid w:val="008765A4"/>
    <w:rsid w:val="00881527"/>
    <w:rsid w:val="008836F2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369C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52F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D651C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4FD1"/>
    <w:rsid w:val="00AA36E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0F0B"/>
    <w:rsid w:val="00B12B58"/>
    <w:rsid w:val="00B15C4B"/>
    <w:rsid w:val="00B25E4B"/>
    <w:rsid w:val="00B31681"/>
    <w:rsid w:val="00B35FCD"/>
    <w:rsid w:val="00B507B9"/>
    <w:rsid w:val="00B6058D"/>
    <w:rsid w:val="00B64F72"/>
    <w:rsid w:val="00B71BE3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667"/>
    <w:rsid w:val="00BD3729"/>
    <w:rsid w:val="00BE05AE"/>
    <w:rsid w:val="00BE0E20"/>
    <w:rsid w:val="00BF071C"/>
    <w:rsid w:val="00BF1010"/>
    <w:rsid w:val="00C03A55"/>
    <w:rsid w:val="00C062AE"/>
    <w:rsid w:val="00C21F2A"/>
    <w:rsid w:val="00C232BE"/>
    <w:rsid w:val="00C27316"/>
    <w:rsid w:val="00C27A94"/>
    <w:rsid w:val="00C310DC"/>
    <w:rsid w:val="00C31F1D"/>
    <w:rsid w:val="00C32D20"/>
    <w:rsid w:val="00C45272"/>
    <w:rsid w:val="00C51B42"/>
    <w:rsid w:val="00C54B39"/>
    <w:rsid w:val="00C57650"/>
    <w:rsid w:val="00C633E2"/>
    <w:rsid w:val="00C667B7"/>
    <w:rsid w:val="00C72FA1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384E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5CDE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4FBD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538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LSrDoKGQ1edmshlVrIs/7VYFZdRrvNCkvs0yCjy8UoM=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vFvtsa6M3e93J+NSzPJBhvpGBSsUD3j9XTSbPhGNt4U=</DigestValue>
    </Reference>
  </SignedInfo>
  <SignatureValue>TXXSKEvxaU0DUC6M2Nxyo6WBrOUKen0vZWBB2XoRhP6UXzFSjfjmxeQffLR6C3gBg71NZOwHc/lx
sAatgkP6oOMdLhhhR1MEu9xfNSTBCSMcZI6SunROjT6tVXzcoj+9Eb+EVfoSXdViopm/dCGo3XXP
KgyZXsWIyd0b2aNXNWUjJV2DtDG2jahghSFbjvM5cd3kNOLc/OltMsl0mXHOhu3eAWMBNRgwKbA2
axeuZaeXDlUv8BY9cTTb/BBObNzulmIimT2bunYrPRdtZCmsT2xXEs7Nm2ItgsqUFP9YfUKWeJ27
1JVeApTa+5QnYkme/qc83J2cMmhsfOwi4QaAnw==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vbme0G4TRB/JmdRuSKh59t0dj26c6/R4hCIXgrzQ3yI=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q7vlnTRZC7+S1W1q2BtJojFbfnxqMiPZqrF6/gQhwo0=</DigestValue>
      </Reference>
      <Reference URI="/word/endnotes.xml?ContentType=application/vnd.openxmlformats-officedocument.wordprocessingml.endnotes+xml">
        <DigestMethod Algorithm="http://www.w3.org/2001/04/xmlenc#sha256"/>
        <DigestValue>2cYtJzFPsf3rBRawoTghchUrMPjbLJSllrSBTpr94Js=</DigestValue>
      </Reference>
      <Reference URI="/word/fontTable.xml?ContentType=application/vnd.openxmlformats-officedocument.wordprocessingml.fontTable+xml">
        <DigestMethod Algorithm="http://www.w3.org/2001/04/xmlenc#sha256"/>
        <DigestValue>AzMyEZTz6I5oKPTVFSbZlWxobzOvTIPmYadXUtZ+eOU=</DigestValue>
      </Reference>
      <Reference URI="/word/footer1.xml?ContentType=application/vnd.openxmlformats-officedocument.wordprocessingml.footer+xml">
        <DigestMethod Algorithm="http://www.w3.org/2001/04/xmlenc#sha256"/>
        <DigestValue>+2aAEcR76stXilCxFWrmM2/4lWD32cP89zdaqD2NbTw=</DigestValue>
      </Reference>
      <Reference URI="/word/footnotes.xml?ContentType=application/vnd.openxmlformats-officedocument.wordprocessingml.footnotes+xml">
        <DigestMethod Algorithm="http://www.w3.org/2001/04/xmlenc#sha256"/>
        <DigestValue>hyPOunwPA21IUO6sDXjH3CxIv9sPbi9wnvtJjCsaX7Q=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Zc0P0ajOmtM8tg/jJvHZq+PelfJ9atP8cIaHsY0O2GI=</DigestValue>
      </Reference>
      <Reference URI="/word/numbering.xml?ContentType=application/vnd.openxmlformats-officedocument.wordprocessingml.numbering+xml">
        <DigestMethod Algorithm="http://www.w3.org/2001/04/xmlenc#sha256"/>
        <DigestValue>nWF1ewAFpZaaDO0ucAjprVwzS48+37R7glAhakD0etY=</DigestValue>
      </Reference>
      <Reference URI="/word/settings.xml?ContentType=application/vnd.openxmlformats-officedocument.wordprocessingml.settings+xml">
        <DigestMethod Algorithm="http://www.w3.org/2001/04/xmlenc#sha256"/>
        <DigestValue>+i8vLruhpzwg5ZI6fbr/xxjqVHekrGwScmxMYzPk2Zk=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2024-01-18T08:11:40Z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2024-01-18T08:11:40Z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2433</Words>
  <Characters>14359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41</cp:revision>
  <cp:lastPrinted>2018-08-08T13:48:00Z</cp:lastPrinted>
  <dcterms:created xsi:type="dcterms:W3CDTF">2022-05-19T08:18:00Z</dcterms:created>
  <dcterms:modified xsi:type="dcterms:W3CDTF">2024-01-18T08:11:00Z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